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5550" w14:textId="77777777" w:rsidR="0058042B" w:rsidRPr="003E0522" w:rsidRDefault="0058042B" w:rsidP="0058042B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3E0522">
        <w:rPr>
          <w:rFonts w:asciiTheme="minorHAnsi" w:eastAsia="Calibri" w:hAnsiTheme="minorHAnsi" w:cstheme="minorHAnsi"/>
          <w:b/>
          <w:i/>
          <w:sz w:val="18"/>
          <w:szCs w:val="18"/>
        </w:rPr>
        <w:t xml:space="preserve">        </w:t>
      </w:r>
      <w:r w:rsidRPr="003E0522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sz w:val="18"/>
          <w:szCs w:val="18"/>
        </w:rPr>
        <w:t>6</w:t>
      </w:r>
      <w:r w:rsidRPr="003E0522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72D695E2" w14:textId="77777777" w:rsidR="0058042B" w:rsidRDefault="0058042B" w:rsidP="0058042B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="Segoe UI"/>
          <w:b/>
          <w:sz w:val="18"/>
          <w:szCs w:val="18"/>
        </w:rPr>
      </w:pPr>
      <w:r w:rsidRPr="003E0522">
        <w:rPr>
          <w:rFonts w:asciiTheme="minorHAnsi" w:hAnsiTheme="minorHAnsi" w:cs="Segoe UI"/>
          <w:b/>
          <w:sz w:val="18"/>
          <w:szCs w:val="18"/>
        </w:rPr>
        <w:t>Oświadczenie o posiadanym rachunku bankowym</w:t>
      </w:r>
    </w:p>
    <w:p w14:paraId="2D40E54E" w14:textId="7A6CF2FA" w:rsidR="0058042B" w:rsidRPr="003E0522" w:rsidRDefault="0058042B" w:rsidP="0058042B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072F42">
        <w:rPr>
          <w:rFonts w:asciiTheme="minorHAnsi" w:hAnsiTheme="minorHAnsi" w:cs="Segoe UI"/>
          <w:b/>
          <w:bCs/>
          <w:iCs/>
          <w:sz w:val="18"/>
          <w:szCs w:val="18"/>
        </w:rPr>
        <w:t>Nr Postępowania: POST/EOD/EOD/BM/00</w:t>
      </w:r>
      <w:r w:rsidR="004372E4">
        <w:rPr>
          <w:rFonts w:asciiTheme="minorHAnsi" w:hAnsiTheme="minorHAnsi" w:cs="Segoe UI"/>
          <w:b/>
          <w:bCs/>
          <w:iCs/>
          <w:sz w:val="18"/>
          <w:szCs w:val="18"/>
        </w:rPr>
        <w:t>200</w:t>
      </w:r>
      <w:r w:rsidR="00BF08D9">
        <w:rPr>
          <w:rFonts w:asciiTheme="minorHAnsi" w:hAnsiTheme="minorHAnsi" w:cs="Segoe UI"/>
          <w:b/>
          <w:bCs/>
          <w:iCs/>
          <w:sz w:val="18"/>
          <w:szCs w:val="18"/>
        </w:rPr>
        <w:t>/</w:t>
      </w:r>
      <w:r w:rsidRPr="00072F42">
        <w:rPr>
          <w:rFonts w:asciiTheme="minorHAnsi" w:hAnsiTheme="minorHAnsi" w:cs="Segoe UI"/>
          <w:b/>
          <w:bCs/>
          <w:iCs/>
          <w:sz w:val="18"/>
          <w:szCs w:val="18"/>
        </w:rPr>
        <w:t>20</w:t>
      </w:r>
      <w:r w:rsidR="00762D6A">
        <w:rPr>
          <w:rFonts w:asciiTheme="minorHAnsi" w:hAnsiTheme="minorHAnsi" w:cs="Segoe UI"/>
          <w:b/>
          <w:bCs/>
          <w:iCs/>
          <w:sz w:val="18"/>
          <w:szCs w:val="18"/>
        </w:rPr>
        <w:t>2</w:t>
      </w:r>
      <w:r w:rsidR="00AD05C0">
        <w:rPr>
          <w:rFonts w:asciiTheme="minorHAnsi" w:hAnsiTheme="minorHAnsi" w:cs="Segoe UI"/>
          <w:b/>
          <w:bCs/>
          <w:iCs/>
          <w:sz w:val="18"/>
          <w:szCs w:val="18"/>
        </w:rPr>
        <w:t>5</w:t>
      </w:r>
      <w:r w:rsidRPr="003E0522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14:paraId="2DA9B1E3" w14:textId="77777777" w:rsidR="0058042B" w:rsidRPr="003E0522" w:rsidRDefault="0058042B" w:rsidP="0058042B">
      <w:pPr>
        <w:rPr>
          <w:rFonts w:asciiTheme="minorHAnsi" w:hAnsiTheme="minorHAnsi" w:cs="Segoe UI"/>
          <w:i/>
          <w:sz w:val="18"/>
          <w:szCs w:val="18"/>
        </w:rPr>
      </w:pPr>
    </w:p>
    <w:p w14:paraId="621A0F0E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</w:p>
    <w:p w14:paraId="1CC071C4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</w:p>
    <w:p w14:paraId="1DD93257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3E0522">
        <w:rPr>
          <w:rFonts w:asciiTheme="minorHAnsi" w:hAnsiTheme="minorHAnsi" w:cs="Arial"/>
          <w:b/>
          <w:sz w:val="18"/>
          <w:szCs w:val="18"/>
        </w:rPr>
        <w:t xml:space="preserve">OŚWIADCZENIE </w:t>
      </w:r>
    </w:p>
    <w:p w14:paraId="306CE7AF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3E0522">
        <w:rPr>
          <w:rFonts w:asciiTheme="minorHAnsi" w:hAnsiTheme="minorHAnsi" w:cs="Arial"/>
          <w:b/>
          <w:sz w:val="18"/>
          <w:szCs w:val="18"/>
        </w:rPr>
        <w:t>O POSIADANYM RACHUNKU BANKOWYM</w:t>
      </w:r>
    </w:p>
    <w:p w14:paraId="5D00E144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05CECC7E" w14:textId="77777777" w:rsidR="0058042B" w:rsidRPr="003E0522" w:rsidRDefault="0058042B" w:rsidP="0058042B">
      <w:pPr>
        <w:jc w:val="center"/>
        <w:rPr>
          <w:rFonts w:asciiTheme="minorHAnsi" w:eastAsia="Calibri" w:hAnsiTheme="minorHAnsi"/>
          <w:color w:val="FF0000"/>
          <w:sz w:val="18"/>
          <w:szCs w:val="18"/>
          <w:u w:val="single"/>
        </w:rPr>
      </w:pPr>
      <w:r w:rsidRPr="003E0522">
        <w:rPr>
          <w:rFonts w:asciiTheme="minorHAnsi" w:hAnsiTheme="minorHAnsi" w:cs="Segoe UI"/>
          <w:b/>
          <w:color w:val="FF0000"/>
          <w:sz w:val="18"/>
          <w:szCs w:val="18"/>
          <w:u w:val="single"/>
        </w:rPr>
        <w:t>W przypadku osób prowadzących indywidualną działalność gospodarczą</w:t>
      </w:r>
    </w:p>
    <w:p w14:paraId="6987A8A1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145D24CC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545966B2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04C5AA89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2E2C0484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69B5FF03" w14:textId="77777777" w:rsidR="0058042B" w:rsidRPr="003E0522" w:rsidRDefault="0058042B" w:rsidP="0058042B">
      <w:pPr>
        <w:jc w:val="both"/>
        <w:rPr>
          <w:rFonts w:asciiTheme="minorHAnsi" w:hAnsiTheme="minorHAnsi" w:cs="Segoe UI"/>
          <w:sz w:val="18"/>
          <w:szCs w:val="18"/>
        </w:rPr>
      </w:pPr>
      <w:r w:rsidRPr="003E0522">
        <w:rPr>
          <w:rFonts w:asciiTheme="minorHAnsi" w:hAnsiTheme="minorHAnsi"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(nazwa Wykonawcy) </w:t>
      </w:r>
    </w:p>
    <w:p w14:paraId="060505BD" w14:textId="77777777" w:rsidR="0058042B" w:rsidRPr="003E0522" w:rsidRDefault="0058042B" w:rsidP="0058042B">
      <w:pPr>
        <w:jc w:val="both"/>
        <w:rPr>
          <w:rFonts w:asciiTheme="minorHAnsi" w:eastAsia="Calibri" w:hAnsiTheme="minorHAnsi"/>
          <w:i/>
          <w:sz w:val="18"/>
          <w:szCs w:val="18"/>
        </w:rPr>
      </w:pPr>
      <w:r>
        <w:rPr>
          <w:rFonts w:asciiTheme="minorHAnsi" w:hAnsiTheme="minorHAnsi" w:cs="Segoe UI"/>
          <w:sz w:val="18"/>
          <w:szCs w:val="18"/>
        </w:rPr>
        <w:t>Oświadczam, iż rachunek</w:t>
      </w:r>
      <w:r w:rsidRPr="003E0522">
        <w:rPr>
          <w:rFonts w:asciiTheme="minorHAnsi" w:hAnsiTheme="minorHAnsi" w:cs="Segoe UI"/>
          <w:sz w:val="18"/>
          <w:szCs w:val="18"/>
        </w:rPr>
        <w:t xml:space="preserve"> bankowy o nr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3E0522">
        <w:rPr>
          <w:rFonts w:asciiTheme="minorHAnsi" w:hAnsiTheme="minorHAnsi" w:cs="Segoe UI"/>
          <w:sz w:val="18"/>
          <w:szCs w:val="18"/>
        </w:rPr>
        <w:t>wskazany do umowy / na fakturze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jest* / nie jest * </w:t>
      </w:r>
      <w:r w:rsidRPr="003E0522">
        <w:rPr>
          <w:rFonts w:asciiTheme="minorHAnsi" w:hAnsiTheme="minorHAnsi"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09B9C981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377402ED" w14:textId="77777777" w:rsidR="0058042B" w:rsidRPr="003E0522" w:rsidRDefault="0058042B" w:rsidP="0058042B">
      <w:pPr>
        <w:rPr>
          <w:rFonts w:asciiTheme="minorHAnsi" w:hAnsiTheme="minorHAnsi" w:cs="Segoe UI"/>
          <w:i/>
          <w:sz w:val="18"/>
          <w:szCs w:val="18"/>
        </w:rPr>
      </w:pPr>
      <w:r w:rsidRPr="003E0522">
        <w:rPr>
          <w:rFonts w:asciiTheme="minorHAnsi" w:hAnsiTheme="minorHAnsi" w:cs="Segoe UI"/>
          <w:i/>
          <w:sz w:val="18"/>
          <w:szCs w:val="18"/>
        </w:rPr>
        <w:t>( *Niepotrzebne skreślić)</w:t>
      </w:r>
    </w:p>
    <w:p w14:paraId="78A10640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479C261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E22EA43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7C82032C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22C0B256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58650C0" w14:textId="77777777" w:rsidR="0058042B" w:rsidRPr="003E0522" w:rsidRDefault="0058042B" w:rsidP="00D24B35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  <w:r w:rsidRPr="003E0522">
        <w:rPr>
          <w:rFonts w:asciiTheme="minorHAnsi" w:hAnsiTheme="minorHAnsi" w:cs="Segoe UI"/>
          <w:bCs/>
          <w:i/>
          <w:iCs/>
          <w:sz w:val="18"/>
          <w:szCs w:val="18"/>
        </w:rPr>
        <w:t>...................................................,dn. ....................</w:t>
      </w:r>
      <w:r w:rsidRPr="003E0522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52A306DB" w14:textId="18D578D4" w:rsidR="002534C2" w:rsidRDefault="0058042B" w:rsidP="00E96778">
      <w:pPr>
        <w:ind w:left="4962" w:hanging="4950"/>
        <w:rPr>
          <w:rFonts w:asciiTheme="minorHAnsi" w:hAnsiTheme="minorHAnsi" w:cs="Segoe UI"/>
          <w:sz w:val="18"/>
          <w:szCs w:val="18"/>
        </w:rPr>
      </w:pPr>
      <w:r w:rsidRPr="003E0522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t xml:space="preserve">Kwalifikowany podpis elektroniczny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br/>
        <w:t>lub inny niż kwalifikowany rodzaj podpisu cyfrowego/</w:t>
      </w:r>
      <w:r w:rsidR="00F41C6A" w:rsidRPr="00F41C6A">
        <w:rPr>
          <w:rFonts w:ascii="Calibri" w:eastAsia="Calibri" w:hAnsi="Calibri" w:cs="Segoe UI"/>
          <w:b/>
          <w:i/>
          <w:sz w:val="16"/>
          <w:szCs w:val="18"/>
          <w:lang w:eastAsia="en-US"/>
        </w:rPr>
        <w:t>czytelny podpis osób uprawnionych do składania oświadczeń woli w imieniu Wykonawcy lub  pieczątka wraz z podpisem</w:t>
      </w:r>
    </w:p>
    <w:p w14:paraId="534AE430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B20DD1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6CF1C37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27A47DE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823D9F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26E2CD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7BB89A7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09C9912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2A9135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B58D01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934057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BC31495" w14:textId="1CAAEE8F" w:rsidR="00AC40C5" w:rsidRDefault="00AC40C5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5F943E3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6AE384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4B2BDD5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82988BF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C6FBE4F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635F33E" w14:textId="77777777" w:rsidR="002534C2" w:rsidRPr="00D319FC" w:rsidRDefault="002534C2" w:rsidP="002534C2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sectPr w:rsidR="002534C2" w:rsidRPr="00D319FC" w:rsidSect="00FF4AA0">
      <w:headerReference w:type="default" r:id="rId8"/>
      <w:footerReference w:type="even" r:id="rId9"/>
      <w:footerReference w:type="default" r:id="rId10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3E90F" w14:textId="77777777" w:rsidR="00E73950" w:rsidRDefault="00E73950" w:rsidP="00566A36">
      <w:r>
        <w:separator/>
      </w:r>
    </w:p>
  </w:endnote>
  <w:endnote w:type="continuationSeparator" w:id="0">
    <w:p w14:paraId="3C44C2EF" w14:textId="77777777" w:rsidR="00E73950" w:rsidRDefault="00E73950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9E67" w14:textId="77777777" w:rsidR="00C3502D" w:rsidRDefault="00C350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5FBEFD" w14:textId="77777777" w:rsidR="00C3502D" w:rsidRDefault="00C350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1259BEBD" w14:textId="77777777" w:rsidR="00C3502D" w:rsidRPr="00CA4B37" w:rsidRDefault="00C3502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3E2E7A" wp14:editId="6989D3BD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0D1656E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17F70279" w14:textId="77777777" w:rsidR="00C3502D" w:rsidRPr="003E3547" w:rsidRDefault="00C3502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7A269D11" w14:textId="77777777" w:rsidR="00C3502D" w:rsidRPr="00925733" w:rsidRDefault="00C3502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648F76" w14:textId="77777777" w:rsidR="00C3502D" w:rsidRPr="00925733" w:rsidRDefault="00C3502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83AB8" w14:textId="77777777" w:rsidR="00E73950" w:rsidRDefault="00E73950" w:rsidP="00566A36">
      <w:r>
        <w:separator/>
      </w:r>
    </w:p>
  </w:footnote>
  <w:footnote w:type="continuationSeparator" w:id="0">
    <w:p w14:paraId="295BC0C0" w14:textId="77777777" w:rsidR="00E73950" w:rsidRDefault="00E73950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E0EE" w14:textId="77777777" w:rsidR="00C3502D" w:rsidRDefault="00C3502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6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7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BEDED3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3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682AB4"/>
    <w:multiLevelType w:val="hybridMultilevel"/>
    <w:tmpl w:val="DC703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991CD4"/>
    <w:multiLevelType w:val="hybridMultilevel"/>
    <w:tmpl w:val="A190BC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DF6E59E">
      <w:start w:val="1"/>
      <w:numFmt w:val="decimal"/>
      <w:lvlText w:val="%4."/>
      <w:lvlJc w:val="left"/>
      <w:pPr>
        <w:ind w:left="360" w:hanging="360"/>
      </w:pPr>
      <w:rPr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338723">
    <w:abstractNumId w:val="12"/>
  </w:num>
  <w:num w:numId="2" w16cid:durableId="278221693">
    <w:abstractNumId w:val="15"/>
  </w:num>
  <w:num w:numId="3" w16cid:durableId="187179757">
    <w:abstractNumId w:val="43"/>
  </w:num>
  <w:num w:numId="4" w16cid:durableId="651371327">
    <w:abstractNumId w:val="13"/>
  </w:num>
  <w:num w:numId="5" w16cid:durableId="1281258207">
    <w:abstractNumId w:val="25"/>
  </w:num>
  <w:num w:numId="6" w16cid:durableId="1277328490">
    <w:abstractNumId w:val="11"/>
  </w:num>
  <w:num w:numId="7" w16cid:durableId="1968124746">
    <w:abstractNumId w:val="27"/>
  </w:num>
  <w:num w:numId="8" w16cid:durableId="278073511">
    <w:abstractNumId w:val="28"/>
  </w:num>
  <w:num w:numId="9" w16cid:durableId="747577163">
    <w:abstractNumId w:val="39"/>
  </w:num>
  <w:num w:numId="10" w16cid:durableId="1002003400">
    <w:abstractNumId w:val="58"/>
  </w:num>
  <w:num w:numId="11" w16cid:durableId="2106919439">
    <w:abstractNumId w:val="59"/>
  </w:num>
  <w:num w:numId="12" w16cid:durableId="780146346">
    <w:abstractNumId w:val="10"/>
  </w:num>
  <w:num w:numId="13" w16cid:durableId="1955404637">
    <w:abstractNumId w:val="29"/>
  </w:num>
  <w:num w:numId="14" w16cid:durableId="1806191918">
    <w:abstractNumId w:val="44"/>
  </w:num>
  <w:num w:numId="15" w16cid:durableId="1683623989">
    <w:abstractNumId w:val="31"/>
  </w:num>
  <w:num w:numId="16" w16cid:durableId="1964770615">
    <w:abstractNumId w:val="37"/>
  </w:num>
  <w:num w:numId="17" w16cid:durableId="456989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94870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1546407">
    <w:abstractNumId w:val="5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651473396">
    <w:abstractNumId w:val="53"/>
  </w:num>
  <w:num w:numId="21" w16cid:durableId="327558864">
    <w:abstractNumId w:val="41"/>
  </w:num>
  <w:num w:numId="22" w16cid:durableId="415662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2986761">
    <w:abstractNumId w:val="45"/>
  </w:num>
  <w:num w:numId="24" w16cid:durableId="161883070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073455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04959710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23844068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2643574">
    <w:abstractNumId w:val="16"/>
  </w:num>
  <w:num w:numId="29" w16cid:durableId="243880809">
    <w:abstractNumId w:val="35"/>
  </w:num>
  <w:num w:numId="30" w16cid:durableId="737728">
    <w:abstractNumId w:val="51"/>
  </w:num>
  <w:num w:numId="31" w16cid:durableId="1261136531">
    <w:abstractNumId w:val="34"/>
  </w:num>
  <w:num w:numId="32" w16cid:durableId="809326757">
    <w:abstractNumId w:val="21"/>
  </w:num>
  <w:num w:numId="33" w16cid:durableId="1050498457">
    <w:abstractNumId w:val="19"/>
  </w:num>
  <w:num w:numId="34" w16cid:durableId="61625859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8434449">
    <w:abstractNumId w:val="48"/>
  </w:num>
  <w:num w:numId="36" w16cid:durableId="492792194">
    <w:abstractNumId w:val="23"/>
  </w:num>
  <w:num w:numId="37" w16cid:durableId="1263608425">
    <w:abstractNumId w:val="40"/>
  </w:num>
  <w:num w:numId="38" w16cid:durableId="1855656363">
    <w:abstractNumId w:val="54"/>
  </w:num>
  <w:num w:numId="39" w16cid:durableId="626278269">
    <w:abstractNumId w:val="52"/>
  </w:num>
  <w:num w:numId="40" w16cid:durableId="807017037">
    <w:abstractNumId w:val="14"/>
  </w:num>
  <w:num w:numId="41" w16cid:durableId="1850488165">
    <w:abstractNumId w:val="55"/>
  </w:num>
  <w:num w:numId="42" w16cid:durableId="1816336490">
    <w:abstractNumId w:val="57"/>
  </w:num>
  <w:num w:numId="43" w16cid:durableId="91436372">
    <w:abstractNumId w:val="60"/>
  </w:num>
  <w:num w:numId="44" w16cid:durableId="90125840">
    <w:abstractNumId w:val="17"/>
  </w:num>
  <w:num w:numId="45" w16cid:durableId="1041629666">
    <w:abstractNumId w:val="30"/>
  </w:num>
  <w:num w:numId="46" w16cid:durableId="232473711">
    <w:abstractNumId w:val="50"/>
  </w:num>
  <w:num w:numId="47" w16cid:durableId="597326360">
    <w:abstractNumId w:val="33"/>
  </w:num>
  <w:num w:numId="48" w16cid:durableId="1052995351">
    <w:abstractNumId w:val="38"/>
  </w:num>
  <w:num w:numId="49" w16cid:durableId="604077929">
    <w:abstractNumId w:val="3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5AB8"/>
    <w:rsid w:val="00086569"/>
    <w:rsid w:val="00086820"/>
    <w:rsid w:val="00086B67"/>
    <w:rsid w:val="00086B87"/>
    <w:rsid w:val="00086C91"/>
    <w:rsid w:val="00086D9F"/>
    <w:rsid w:val="0008772C"/>
    <w:rsid w:val="00087A17"/>
    <w:rsid w:val="00087A8C"/>
    <w:rsid w:val="00087F18"/>
    <w:rsid w:val="000900C9"/>
    <w:rsid w:val="000919FD"/>
    <w:rsid w:val="00091CDF"/>
    <w:rsid w:val="00091F05"/>
    <w:rsid w:val="00092635"/>
    <w:rsid w:val="00092696"/>
    <w:rsid w:val="00092925"/>
    <w:rsid w:val="00092E45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21CD"/>
    <w:rsid w:val="000A238D"/>
    <w:rsid w:val="000A294E"/>
    <w:rsid w:val="000A3D34"/>
    <w:rsid w:val="000A3E79"/>
    <w:rsid w:val="000A533B"/>
    <w:rsid w:val="000A5B18"/>
    <w:rsid w:val="000A6F8A"/>
    <w:rsid w:val="000A7D95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4CA"/>
    <w:rsid w:val="000D1D0B"/>
    <w:rsid w:val="000D230D"/>
    <w:rsid w:val="000D32C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34E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0EED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6604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17"/>
    <w:rsid w:val="001840AE"/>
    <w:rsid w:val="001841AB"/>
    <w:rsid w:val="001845E7"/>
    <w:rsid w:val="00184C9F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2146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B40"/>
    <w:rsid w:val="001B5ECA"/>
    <w:rsid w:val="001B62F4"/>
    <w:rsid w:val="001B6CAC"/>
    <w:rsid w:val="001B6E86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490"/>
    <w:rsid w:val="001E75DF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15E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414"/>
    <w:rsid w:val="00214B54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0A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6C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5754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4F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2898"/>
    <w:rsid w:val="002D2B1D"/>
    <w:rsid w:val="002D3FD1"/>
    <w:rsid w:val="002D4249"/>
    <w:rsid w:val="002D4D2B"/>
    <w:rsid w:val="002D5F5F"/>
    <w:rsid w:val="002D60C0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9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BC9"/>
    <w:rsid w:val="00322380"/>
    <w:rsid w:val="00322A83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3D50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7889"/>
    <w:rsid w:val="0036014E"/>
    <w:rsid w:val="00360A48"/>
    <w:rsid w:val="00361D17"/>
    <w:rsid w:val="00361FD4"/>
    <w:rsid w:val="00363435"/>
    <w:rsid w:val="003634D7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A0B"/>
    <w:rsid w:val="003D2BD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897"/>
    <w:rsid w:val="003E1CD4"/>
    <w:rsid w:val="003E272A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780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372E4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DB3"/>
    <w:rsid w:val="00445439"/>
    <w:rsid w:val="00446E4C"/>
    <w:rsid w:val="00450A27"/>
    <w:rsid w:val="004519DF"/>
    <w:rsid w:val="004519FA"/>
    <w:rsid w:val="00451FAD"/>
    <w:rsid w:val="00452481"/>
    <w:rsid w:val="00452541"/>
    <w:rsid w:val="00452CE9"/>
    <w:rsid w:val="004534DC"/>
    <w:rsid w:val="00454422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7E6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2219"/>
    <w:rsid w:val="0048234E"/>
    <w:rsid w:val="00483136"/>
    <w:rsid w:val="004832C5"/>
    <w:rsid w:val="004834A6"/>
    <w:rsid w:val="00483737"/>
    <w:rsid w:val="004847C7"/>
    <w:rsid w:val="00486150"/>
    <w:rsid w:val="0048625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213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23A3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359A"/>
    <w:rsid w:val="00533EDB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6175"/>
    <w:rsid w:val="005B62DD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2A13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4CB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1DF"/>
    <w:rsid w:val="0061234E"/>
    <w:rsid w:val="0061282F"/>
    <w:rsid w:val="00613105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80"/>
    <w:rsid w:val="00641DE5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7E8"/>
    <w:rsid w:val="006A77F7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219E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A69"/>
    <w:rsid w:val="006E0DBA"/>
    <w:rsid w:val="006E131A"/>
    <w:rsid w:val="006E14F1"/>
    <w:rsid w:val="006E1FBE"/>
    <w:rsid w:val="006E2403"/>
    <w:rsid w:val="006E3AB4"/>
    <w:rsid w:val="006E3DD1"/>
    <w:rsid w:val="006E47C8"/>
    <w:rsid w:val="006E47DB"/>
    <w:rsid w:val="006E4C2A"/>
    <w:rsid w:val="006E5308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5B99"/>
    <w:rsid w:val="006F64A2"/>
    <w:rsid w:val="006F6845"/>
    <w:rsid w:val="006F69CF"/>
    <w:rsid w:val="006F7A78"/>
    <w:rsid w:val="007011E4"/>
    <w:rsid w:val="007012F9"/>
    <w:rsid w:val="00701860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372C"/>
    <w:rsid w:val="00753AE8"/>
    <w:rsid w:val="00755019"/>
    <w:rsid w:val="00755EAA"/>
    <w:rsid w:val="007569EA"/>
    <w:rsid w:val="00756B81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F7"/>
    <w:rsid w:val="00780B6C"/>
    <w:rsid w:val="007810C0"/>
    <w:rsid w:val="00781314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A7918"/>
    <w:rsid w:val="007B010A"/>
    <w:rsid w:val="007B0958"/>
    <w:rsid w:val="007B0D22"/>
    <w:rsid w:val="007B1171"/>
    <w:rsid w:val="007B128F"/>
    <w:rsid w:val="007B1735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1877"/>
    <w:rsid w:val="007D1B9F"/>
    <w:rsid w:val="007D1C21"/>
    <w:rsid w:val="007D224F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6738"/>
    <w:rsid w:val="008574FD"/>
    <w:rsid w:val="008609A0"/>
    <w:rsid w:val="008616FF"/>
    <w:rsid w:val="00861ACE"/>
    <w:rsid w:val="00861C1C"/>
    <w:rsid w:val="00862424"/>
    <w:rsid w:val="00862719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B91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405B"/>
    <w:rsid w:val="008A42A3"/>
    <w:rsid w:val="008A4484"/>
    <w:rsid w:val="008A49F2"/>
    <w:rsid w:val="008A4CCC"/>
    <w:rsid w:val="008A4D93"/>
    <w:rsid w:val="008A56BE"/>
    <w:rsid w:val="008A5913"/>
    <w:rsid w:val="008A68AB"/>
    <w:rsid w:val="008A69D5"/>
    <w:rsid w:val="008A75EC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C52"/>
    <w:rsid w:val="008C3D49"/>
    <w:rsid w:val="008C3F33"/>
    <w:rsid w:val="008C4306"/>
    <w:rsid w:val="008C44D5"/>
    <w:rsid w:val="008C49B5"/>
    <w:rsid w:val="008C5293"/>
    <w:rsid w:val="008C5345"/>
    <w:rsid w:val="008C633A"/>
    <w:rsid w:val="008C6479"/>
    <w:rsid w:val="008C6575"/>
    <w:rsid w:val="008C66F3"/>
    <w:rsid w:val="008C67FE"/>
    <w:rsid w:val="008C6ACC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1AD"/>
    <w:rsid w:val="00902A4B"/>
    <w:rsid w:val="0090340E"/>
    <w:rsid w:val="00903792"/>
    <w:rsid w:val="00903886"/>
    <w:rsid w:val="009039CE"/>
    <w:rsid w:val="0090400F"/>
    <w:rsid w:val="009043B7"/>
    <w:rsid w:val="0090508D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3342"/>
    <w:rsid w:val="009937C0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A87"/>
    <w:rsid w:val="00A43B81"/>
    <w:rsid w:val="00A443DA"/>
    <w:rsid w:val="00A44466"/>
    <w:rsid w:val="00A4462D"/>
    <w:rsid w:val="00A44B56"/>
    <w:rsid w:val="00A455F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5D0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5C0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836"/>
    <w:rsid w:val="00B278D5"/>
    <w:rsid w:val="00B3010E"/>
    <w:rsid w:val="00B303C9"/>
    <w:rsid w:val="00B30535"/>
    <w:rsid w:val="00B31B83"/>
    <w:rsid w:val="00B32055"/>
    <w:rsid w:val="00B324AC"/>
    <w:rsid w:val="00B32ACB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5023A"/>
    <w:rsid w:val="00B50525"/>
    <w:rsid w:val="00B509CF"/>
    <w:rsid w:val="00B50DDA"/>
    <w:rsid w:val="00B520BA"/>
    <w:rsid w:val="00B52599"/>
    <w:rsid w:val="00B5298F"/>
    <w:rsid w:val="00B53139"/>
    <w:rsid w:val="00B538E8"/>
    <w:rsid w:val="00B53EB8"/>
    <w:rsid w:val="00B5401B"/>
    <w:rsid w:val="00B54C31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804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8D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C36"/>
    <w:rsid w:val="00D45254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305"/>
    <w:rsid w:val="00DC140B"/>
    <w:rsid w:val="00DC185C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643"/>
    <w:rsid w:val="00DD778E"/>
    <w:rsid w:val="00DD7F01"/>
    <w:rsid w:val="00DE022D"/>
    <w:rsid w:val="00DE107D"/>
    <w:rsid w:val="00DE1522"/>
    <w:rsid w:val="00DE1FD7"/>
    <w:rsid w:val="00DE1FFB"/>
    <w:rsid w:val="00DE27C4"/>
    <w:rsid w:val="00DE2A76"/>
    <w:rsid w:val="00DE2D22"/>
    <w:rsid w:val="00DE3A06"/>
    <w:rsid w:val="00DE3C4A"/>
    <w:rsid w:val="00DE3E2C"/>
    <w:rsid w:val="00DE3FF5"/>
    <w:rsid w:val="00DE4820"/>
    <w:rsid w:val="00DE5618"/>
    <w:rsid w:val="00DE578B"/>
    <w:rsid w:val="00DE5934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3C4B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472"/>
    <w:rsid w:val="00E62E7C"/>
    <w:rsid w:val="00E63282"/>
    <w:rsid w:val="00E639E8"/>
    <w:rsid w:val="00E63CC3"/>
    <w:rsid w:val="00E642D6"/>
    <w:rsid w:val="00E64AE4"/>
    <w:rsid w:val="00E64DC1"/>
    <w:rsid w:val="00E6596B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2ACE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778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059"/>
    <w:rsid w:val="00EA51EA"/>
    <w:rsid w:val="00EA63A4"/>
    <w:rsid w:val="00EA6F35"/>
    <w:rsid w:val="00EA79A1"/>
    <w:rsid w:val="00EB0C62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5B7"/>
    <w:rsid w:val="00F43B49"/>
    <w:rsid w:val="00F4400A"/>
    <w:rsid w:val="00F44270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AC8"/>
    <w:rsid w:val="00F57D90"/>
    <w:rsid w:val="00F60150"/>
    <w:rsid w:val="00F604CE"/>
    <w:rsid w:val="00F6137C"/>
    <w:rsid w:val="00F61774"/>
    <w:rsid w:val="00F61DB2"/>
    <w:rsid w:val="00F63245"/>
    <w:rsid w:val="00F64A4C"/>
    <w:rsid w:val="00F6540B"/>
    <w:rsid w:val="00F6561C"/>
    <w:rsid w:val="00F67CD7"/>
    <w:rsid w:val="00F70120"/>
    <w:rsid w:val="00F70410"/>
    <w:rsid w:val="00F70B3B"/>
    <w:rsid w:val="00F71771"/>
    <w:rsid w:val="00F72090"/>
    <w:rsid w:val="00F7311A"/>
    <w:rsid w:val="00F73210"/>
    <w:rsid w:val="00F737DB"/>
    <w:rsid w:val="00F73C54"/>
    <w:rsid w:val="00F743B3"/>
    <w:rsid w:val="00F7517B"/>
    <w:rsid w:val="00F75673"/>
    <w:rsid w:val="00F75F00"/>
    <w:rsid w:val="00F76CF7"/>
    <w:rsid w:val="00F77129"/>
    <w:rsid w:val="00F774F1"/>
    <w:rsid w:val="00F77E45"/>
    <w:rsid w:val="00F80C9E"/>
    <w:rsid w:val="00F80CE8"/>
    <w:rsid w:val="00F8144F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330D"/>
    <w:rsid w:val="00FC397D"/>
    <w:rsid w:val="00FC3D3D"/>
    <w:rsid w:val="00FC4396"/>
    <w:rsid w:val="00FC469D"/>
    <w:rsid w:val="00FC49F6"/>
    <w:rsid w:val="00FC4C30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5B1"/>
    <w:rsid w:val="00FF0C96"/>
    <w:rsid w:val="00FF0E3B"/>
    <w:rsid w:val="00FF0ED4"/>
    <w:rsid w:val="00FF17EF"/>
    <w:rsid w:val="00FF1D20"/>
    <w:rsid w:val="00FF1EE6"/>
    <w:rsid w:val="00FF2863"/>
    <w:rsid w:val="00FF2A88"/>
    <w:rsid w:val="00FF39ED"/>
    <w:rsid w:val="00FF45B8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A64A467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0929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Oświadczenie o posiadanym rachunku bankowym.docx</dmsv2BaseFileName>
    <dmsv2BaseDisplayName xmlns="http://schemas.microsoft.com/sharepoint/v3">Załącznik nr 6 Oświadczenie o posiadanym rachunku bankowym</dmsv2BaseDisplayName>
    <dmsv2SWPP2ObjectNumber xmlns="http://schemas.microsoft.com/sharepoint/v3">POST/EOD/EOD/BM/00200/2025                        </dmsv2SWPP2ObjectNumber>
    <dmsv2SWPP2SumMD5 xmlns="http://schemas.microsoft.com/sharepoint/v3">70c13285cb8c484ea92cc9d8cd4c1558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682526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22604445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M37YNRNYPV7A-513987650-12968</_dlc_DocId>
    <_dlc_DocIdUrl xmlns="a19cb1c7-c5c7-46d4-85ae-d83685407bba">
      <Url>https://swpp2.dms.gkpge.pl/sites/37/_layouts/15/DocIdRedir.aspx?ID=M37YNRNYPV7A-513987650-12968</Url>
      <Description>M37YNRNYPV7A-513987650-12968</Description>
    </_dlc_DocIdUrl>
  </documentManagement>
</p:properties>
</file>

<file path=customXml/itemProps1.xml><?xml version="1.0" encoding="utf-8"?>
<ds:datastoreItem xmlns:ds="http://schemas.openxmlformats.org/officeDocument/2006/customXml" ds:itemID="{48F87E78-A930-4818-A227-E21160C1A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77B3E8-C18A-4A31-94AB-4416833E4E91}"/>
</file>

<file path=customXml/itemProps3.xml><?xml version="1.0" encoding="utf-8"?>
<ds:datastoreItem xmlns:ds="http://schemas.openxmlformats.org/officeDocument/2006/customXml" ds:itemID="{16A0C998-4DB7-4E19-8B2B-16B9C535E885}"/>
</file>

<file path=customXml/itemProps4.xml><?xml version="1.0" encoding="utf-8"?>
<ds:datastoreItem xmlns:ds="http://schemas.openxmlformats.org/officeDocument/2006/customXml" ds:itemID="{69D8E95F-9420-46BA-B63D-9BC42342A045}"/>
</file>

<file path=customXml/itemProps5.xml><?xml version="1.0" encoding="utf-8"?>
<ds:datastoreItem xmlns:ds="http://schemas.openxmlformats.org/officeDocument/2006/customXml" ds:itemID="{3EEB1789-78E6-47BD-9E18-4E66AECA28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62</cp:revision>
  <cp:lastPrinted>2025-03-12T12:02:00Z</cp:lastPrinted>
  <dcterms:created xsi:type="dcterms:W3CDTF">2024-06-05T06:27:00Z</dcterms:created>
  <dcterms:modified xsi:type="dcterms:W3CDTF">2025-06-02T10:44:00Z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0x010189100077B1129BBA04684BBAF6AE215F938F05</vt:lpwstr>
  </property>
  <property fmtid="{D5CDD505-2E9C-101B-9397-08002B2CF9AE}" pid="10" name="_dlc_DocIdItemGuid">
    <vt:lpwstr>70706bc4-c706-4373-b169-291fd3c11b27</vt:lpwstr>
  </property>
</Properties>
</file>